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F24395">
        <w:rPr>
          <w:rFonts w:ascii="Times" w:hAnsi="Times" w:cs="Times"/>
          <w:sz w:val="28"/>
          <w:szCs w:val="28"/>
        </w:rPr>
        <w:t>Jay Kim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>: School Sport Policy</w:t>
      </w:r>
    </w:p>
    <w:p w:rsidR="009833B2" w:rsidRPr="009833B2" w:rsidRDefault="00447F1B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>
        <w:rPr>
          <w:rFonts w:ascii="Times" w:hAnsi="Times" w:cs="Times"/>
        </w:rPr>
        <w:t xml:space="preserve">1 </w:t>
      </w:r>
      <w:r w:rsidR="009833B2" w:rsidRPr="009833B2">
        <w:rPr>
          <w:rFonts w:ascii="Times New Roman" w:hAnsi="Times New Roman" w:cs="Times"/>
        </w:rPr>
        <w:t>What was the issue and what was the speaker’s opinion on the issue?</w:t>
      </w:r>
    </w:p>
    <w:p w:rsidR="009833B2" w:rsidRPr="009833B2" w:rsidRDefault="009833B2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바탕"/>
          <w:lang w:eastAsia="ko-KR"/>
        </w:rPr>
      </w:pPr>
      <w:r w:rsidRPr="009833B2">
        <w:rPr>
          <w:rFonts w:ascii="Times New Roman" w:hAnsi="Times New Roman" w:cs="Times"/>
        </w:rPr>
        <w:t> </w:t>
      </w:r>
      <w:r w:rsidRPr="009833B2">
        <w:rPr>
          <w:rFonts w:ascii="Times New Roman" w:hAnsi="Times New Roman" w:cs="바탕"/>
          <w:lang w:eastAsia="ko-KR"/>
        </w:rPr>
        <w:tab/>
        <w:t>His issue was that school sport team is not well organized. He believes that KIS has many problems in sport teams.</w:t>
      </w:r>
    </w:p>
    <w:p w:rsidR="009833B2" w:rsidRPr="009833B2" w:rsidRDefault="009833B2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9833B2">
        <w:rPr>
          <w:rFonts w:ascii="Times New Roman" w:hAnsi="Times New Roman" w:cs="Times"/>
        </w:rPr>
        <w:t>2. Name the three examples used to support the speaker’s opinion.</w:t>
      </w:r>
    </w:p>
    <w:p w:rsidR="009833B2" w:rsidRPr="009833B2" w:rsidRDefault="009833B2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9833B2">
        <w:rPr>
          <w:rFonts w:ascii="Times New Roman" w:hAnsi="Times New Roman" w:cs="Times"/>
        </w:rPr>
        <w:t> </w:t>
      </w:r>
      <w:r w:rsidRPr="009833B2">
        <w:rPr>
          <w:rFonts w:ascii="Times New Roman" w:hAnsi="Times New Roman" w:cs="Times"/>
        </w:rPr>
        <w:tab/>
        <w:t>1. KIS is lacked of school spirit</w:t>
      </w:r>
    </w:p>
    <w:p w:rsidR="009833B2" w:rsidRPr="009833B2" w:rsidRDefault="009833B2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9833B2">
        <w:rPr>
          <w:rFonts w:ascii="Times New Roman" w:hAnsi="Times New Roman" w:cs="Times"/>
        </w:rPr>
        <w:tab/>
        <w:t>2. People have bad exercise habit.</w:t>
      </w:r>
    </w:p>
    <w:p w:rsidR="009833B2" w:rsidRDefault="00A5063C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Teammate is not close each other.</w:t>
      </w:r>
    </w:p>
    <w:p w:rsidR="00447F1B" w:rsidRDefault="00447F1B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8C0193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9833B2" w:rsidRDefault="008C0193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441EED">
        <w:rPr>
          <w:rFonts w:ascii="Times" w:hAnsi="Times" w:cs="Times"/>
        </w:rPr>
        <w:t>He gives 3 examples but it was not very convincing because his evidence was not true to some sport team. For example, volleyball players are close each other unlike he said.</w:t>
      </w:r>
    </w:p>
    <w:p w:rsidR="00447F1B" w:rsidRDefault="00447F1B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9833B2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ED11B9">
        <w:rPr>
          <w:rFonts w:ascii="Times" w:hAnsi="Times" w:cs="Times"/>
        </w:rPr>
        <w:t xml:space="preserve"> 2</w:t>
      </w:r>
    </w:p>
    <w:p w:rsidR="009833B2" w:rsidRDefault="00447F1B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C07284">
        <w:rPr>
          <w:rFonts w:ascii="Times" w:hAnsi="Times" w:cs="Times"/>
        </w:rPr>
        <w:t xml:space="preserve"> 3</w:t>
      </w:r>
    </w:p>
    <w:p w:rsidR="00447F1B" w:rsidRDefault="00447F1B" w:rsidP="009833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9833B2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0B1D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Personally, it was not very interesting issue to me because I think our sport team is </w:t>
      </w:r>
      <w:r w:rsidR="00ED11B9">
        <w:rPr>
          <w:rFonts w:ascii="Times" w:hAnsi="Times" w:cs="Times"/>
        </w:rPr>
        <w:t>not that bad and many players tried to do their best</w:t>
      </w:r>
      <w:r w:rsidR="009833B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9833B2" w:rsidP="00447F1B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9833B2">
        <w:rPr>
          <w:rFonts w:ascii="Times" w:hAnsi="Times" w:cs="Times"/>
        </w:rPr>
        <w:tab/>
        <w:t>His analogy in the introduction: comparing school sport team to parts of engine that does not work properly if parts are all around and not fit together.</w:t>
      </w:r>
      <w:r>
        <w:rPr>
          <w:rFonts w:ascii="Times" w:hAnsi="Times" w:cs="Times"/>
        </w:rPr>
        <w:t> 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9833B2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>His analogy in the introduction was good.</w:t>
      </w:r>
      <w:r w:rsidR="00447F1B">
        <w:rPr>
          <w:rFonts w:ascii="Times" w:hAnsi="Times" w:cs="Times"/>
        </w:rPr>
        <w:t> </w:t>
      </w:r>
      <w:r w:rsidR="00ED11B9">
        <w:rPr>
          <w:rFonts w:ascii="Times" w:hAnsi="Times" w:cs="Times"/>
        </w:rPr>
        <w:t>He also gave a solution to solve his issue.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 </w:t>
      </w:r>
      <w:r w:rsidR="009833B2">
        <w:rPr>
          <w:rFonts w:ascii="Times" w:hAnsi="Times" w:cs="Times"/>
        </w:rPr>
        <w:tab/>
        <w:t xml:space="preserve">He was very nervous </w:t>
      </w:r>
      <w:r w:rsidR="00ED11B9">
        <w:rPr>
          <w:rFonts w:ascii="Times" w:hAnsi="Times" w:cs="Times"/>
        </w:rPr>
        <w:t>at first and tried to memorize. H</w:t>
      </w:r>
      <w:r w:rsidR="009833B2">
        <w:rPr>
          <w:rFonts w:ascii="Times" w:hAnsi="Times" w:cs="Times"/>
        </w:rPr>
        <w:t>e could be better if he read the speech if he could not memorize well. Also, his rhetorical question was not very persuasive.</w:t>
      </w:r>
    </w:p>
    <w:p w:rsidR="00A5063C" w:rsidRDefault="00A5063C"/>
    <w:sectPr w:rsidR="00A5063C" w:rsidSect="009833B2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8776E"/>
    <w:rsid w:val="003D0B1D"/>
    <w:rsid w:val="00441EED"/>
    <w:rsid w:val="00447F1B"/>
    <w:rsid w:val="00644DE3"/>
    <w:rsid w:val="008B1CB8"/>
    <w:rsid w:val="008C0193"/>
    <w:rsid w:val="00924A2A"/>
    <w:rsid w:val="009833B2"/>
    <w:rsid w:val="009F58E5"/>
    <w:rsid w:val="00A5063C"/>
    <w:rsid w:val="00C07284"/>
    <w:rsid w:val="00CF6E1F"/>
    <w:rsid w:val="00EB380A"/>
    <w:rsid w:val="00ED11B9"/>
    <w:rsid w:val="00EF3407"/>
    <w:rsid w:val="00F24395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231</Words>
  <Characters>1321</Characters>
  <Application>Microsoft Word 12.1.0</Application>
  <DocSecurity>0</DocSecurity>
  <Lines>11</Lines>
  <Paragraphs>2</Paragraphs>
  <ScaleCrop>false</ScaleCrop>
  <LinksUpToDate>false</LinksUpToDate>
  <CharactersWithSpaces>1622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9</cp:revision>
  <dcterms:created xsi:type="dcterms:W3CDTF">2009-10-01T14:59:00Z</dcterms:created>
  <dcterms:modified xsi:type="dcterms:W3CDTF">2009-10-05T13:20:00Z</dcterms:modified>
</cp:coreProperties>
</file>